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6B52A197" w:rsidR="00746E60" w:rsidRPr="00372BAD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372BAD">
        <w:rPr>
          <w:rFonts w:ascii="Calibri" w:hAnsi="Calibri" w:cs="Calibri"/>
          <w:bCs/>
          <w:sz w:val="24"/>
        </w:rPr>
        <w:t xml:space="preserve">PREGÃO ELETRÔNICO nº </w:t>
      </w:r>
      <w:r w:rsidR="00372BAD" w:rsidRPr="00372BAD">
        <w:rPr>
          <w:rFonts w:ascii="Calibri" w:hAnsi="Calibri" w:cs="Calibri"/>
          <w:bCs/>
          <w:sz w:val="24"/>
        </w:rPr>
        <w:t>1892</w:t>
      </w:r>
      <w:r w:rsidRPr="00372BAD">
        <w:rPr>
          <w:rFonts w:ascii="Calibri" w:hAnsi="Calibri" w:cs="Calibri"/>
          <w:bCs/>
          <w:sz w:val="24"/>
        </w:rPr>
        <w:t>/202</w:t>
      </w:r>
      <w:r w:rsidR="003618FC" w:rsidRPr="00372BAD">
        <w:rPr>
          <w:rFonts w:ascii="Calibri" w:hAnsi="Calibri" w:cs="Calibri"/>
          <w:bCs/>
          <w:sz w:val="24"/>
        </w:rPr>
        <w:t>5</w:t>
      </w:r>
    </w:p>
    <w:p w14:paraId="476DAA2D" w14:textId="49362358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372BAD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5E4AA6AE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bookmarkStart w:id="0" w:name="_Hlk163828157"/>
      <w:r w:rsidRPr="009065E8">
        <w:rPr>
          <w:rFonts w:ascii="Calibri" w:hAnsi="Calibri" w:cs="Calibri"/>
          <w:sz w:val="22"/>
          <w:szCs w:val="22"/>
        </w:rPr>
        <w:t xml:space="preserve">CI nº </w:t>
      </w:r>
      <w:bookmarkEnd w:id="0"/>
      <w:r w:rsidR="009C3945" w:rsidRPr="00560A3A">
        <w:rPr>
          <w:rFonts w:ascii="Calibri" w:hAnsi="Calibri" w:cs="Calibri"/>
          <w:sz w:val="22"/>
          <w:szCs w:val="22"/>
        </w:rPr>
        <w:t>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43C2B34B" w14:textId="77777777" w:rsidR="009C3945" w:rsidRDefault="009C3945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5930E4B4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056E0199" w:rsidR="00746E60" w:rsidRDefault="009C38F9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C3945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3A458ABB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  <w:sectPr w:rsidR="00746E60" w:rsidSect="00746E60">
          <w:headerReference w:type="default" r:id="rId8"/>
          <w:footerReference w:type="default" r:id="rId9"/>
          <w:type w:val="continuous"/>
          <w:pgSz w:w="11907" w:h="16840" w:code="9"/>
          <w:pgMar w:top="851" w:right="708" w:bottom="794" w:left="1134" w:header="567" w:footer="567" w:gutter="0"/>
          <w:cols w:space="720"/>
        </w:sectPr>
      </w:pPr>
    </w:p>
    <w:p w14:paraId="2B305B6F" w14:textId="77777777" w:rsidR="009C3945" w:rsidRDefault="009C3945" w:rsidP="009C3945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7EA5EE2" w14:textId="77777777" w:rsidR="00974449" w:rsidRDefault="00974449" w:rsidP="009C3945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56C7B6E3" w14:textId="77777777" w:rsidR="009C3945" w:rsidRDefault="009C3945" w:rsidP="009C3945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18E8017A" w14:textId="79308E15" w:rsidR="00746E60" w:rsidRPr="0034514C" w:rsidRDefault="00746E60" w:rsidP="009C3945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78D5B1F" w14:textId="77777777" w:rsidR="00746E60" w:rsidRPr="00AE67EB" w:rsidRDefault="00746E60" w:rsidP="009C3945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24ED77C6" w14:textId="77777777" w:rsidR="00746E60" w:rsidRPr="005711D8" w:rsidRDefault="00746E60" w:rsidP="009C3945">
      <w:pPr>
        <w:jc w:val="center"/>
        <w:rPr>
          <w:rFonts w:ascii="Calibri" w:hAnsi="Calibri" w:cs="Calibri"/>
          <w:sz w:val="22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4518B3A8" w14:textId="4472D3D5" w:rsidR="00746E60" w:rsidRDefault="00746E60" w:rsidP="009C3945">
      <w:pPr>
        <w:jc w:val="center"/>
        <w:rPr>
          <w:rFonts w:ascii="Calibri" w:hAnsi="Calibri" w:cs="Calibri"/>
          <w:sz w:val="22"/>
        </w:rPr>
      </w:pPr>
    </w:p>
    <w:p w14:paraId="04357810" w14:textId="124B9D96" w:rsidR="00A54DA0" w:rsidRDefault="00A54DA0" w:rsidP="009C3945">
      <w:pPr>
        <w:jc w:val="center"/>
        <w:rPr>
          <w:rFonts w:ascii="Calibri" w:hAnsi="Calibri" w:cs="Calibri"/>
          <w:sz w:val="22"/>
        </w:rPr>
      </w:pPr>
    </w:p>
    <w:p w14:paraId="79E93790" w14:textId="77777777" w:rsidR="00A54DA0" w:rsidRDefault="00A54DA0" w:rsidP="009C3945">
      <w:pPr>
        <w:jc w:val="center"/>
        <w:rPr>
          <w:rFonts w:ascii="Calibri" w:hAnsi="Calibri" w:cs="Calibri"/>
          <w:sz w:val="22"/>
        </w:rPr>
      </w:pPr>
    </w:p>
    <w:p w14:paraId="08B3F8DD" w14:textId="77777777" w:rsidR="009C3945" w:rsidRDefault="009C3945" w:rsidP="009C3945">
      <w:pPr>
        <w:jc w:val="center"/>
        <w:rPr>
          <w:rFonts w:ascii="Calibri" w:hAnsi="Calibri" w:cs="Calibri"/>
          <w:sz w:val="22"/>
        </w:rPr>
      </w:pPr>
    </w:p>
    <w:p w14:paraId="0514FA2D" w14:textId="77777777" w:rsidR="009C3945" w:rsidRDefault="009C3945" w:rsidP="009C3945">
      <w:pPr>
        <w:jc w:val="center"/>
        <w:rPr>
          <w:rFonts w:ascii="Calibri" w:hAnsi="Calibri" w:cs="Calibri"/>
          <w:sz w:val="22"/>
        </w:rPr>
      </w:pPr>
    </w:p>
    <w:p w14:paraId="5593B5BC" w14:textId="77777777" w:rsidR="009C3945" w:rsidRDefault="009C3945" w:rsidP="009C3945">
      <w:pPr>
        <w:jc w:val="center"/>
        <w:rPr>
          <w:rFonts w:ascii="Calibri" w:hAnsi="Calibri" w:cs="Calibri"/>
          <w:sz w:val="22"/>
        </w:rPr>
      </w:pPr>
    </w:p>
    <w:p w14:paraId="769DB841" w14:textId="77777777" w:rsidR="009C3945" w:rsidRPr="005711D8" w:rsidRDefault="009C3945" w:rsidP="009C3945">
      <w:pPr>
        <w:jc w:val="center"/>
        <w:rPr>
          <w:rFonts w:ascii="Calibri" w:hAnsi="Calibri" w:cs="Calibri"/>
          <w:sz w:val="22"/>
        </w:rPr>
      </w:pPr>
    </w:p>
    <w:p w14:paraId="5FB10DDE" w14:textId="46BFF4A9" w:rsidR="00746E60" w:rsidRPr="0034514C" w:rsidRDefault="00746E60" w:rsidP="009C3945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266DF5AF" w14:textId="5BEC5920" w:rsidR="00746E60" w:rsidRPr="00AE67EB" w:rsidRDefault="00746E60" w:rsidP="009C3945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 xml:space="preserve">Contratada </w:t>
      </w:r>
    </w:p>
    <w:p w14:paraId="07A6F230" w14:textId="341725A9" w:rsidR="00974449" w:rsidRDefault="00974449" w:rsidP="009C3945">
      <w:pPr>
        <w:ind w:right="27"/>
        <w:jc w:val="center"/>
        <w:rPr>
          <w:rFonts w:ascii="Calibri" w:hAnsi="Calibri" w:cs="Calibri"/>
          <w:sz w:val="22"/>
          <w:szCs w:val="22"/>
        </w:rPr>
      </w:pPr>
      <w:r w:rsidRPr="00974449">
        <w:rPr>
          <w:rFonts w:ascii="Calibri" w:hAnsi="Calibri" w:cs="Calibri"/>
          <w:sz w:val="22"/>
          <w:szCs w:val="22"/>
        </w:rPr>
        <w:t>ARAÇÁ MATERIAL</w:t>
      </w:r>
      <w:r>
        <w:rPr>
          <w:rFonts w:ascii="Calibri" w:hAnsi="Calibri" w:cs="Calibri"/>
          <w:sz w:val="22"/>
          <w:szCs w:val="22"/>
        </w:rPr>
        <w:t xml:space="preserve"> </w:t>
      </w:r>
      <w:r w:rsidRPr="00974449">
        <w:rPr>
          <w:rFonts w:ascii="Calibri" w:hAnsi="Calibri" w:cs="Calibri"/>
          <w:sz w:val="22"/>
          <w:szCs w:val="22"/>
        </w:rPr>
        <w:t xml:space="preserve">PUBLICITARIO EIRELLI </w:t>
      </w:r>
    </w:p>
    <w:p w14:paraId="637713F6" w14:textId="02D6DB47" w:rsidR="00746E60" w:rsidRPr="005711D8" w:rsidRDefault="00974449" w:rsidP="009C3945">
      <w:pPr>
        <w:ind w:right="27"/>
        <w:jc w:val="center"/>
        <w:rPr>
          <w:rFonts w:ascii="Calibri" w:hAnsi="Calibri" w:cs="Calibri"/>
          <w:sz w:val="22"/>
          <w:szCs w:val="22"/>
        </w:rPr>
      </w:pPr>
      <w:r w:rsidRPr="00974449">
        <w:rPr>
          <w:rFonts w:ascii="Calibri" w:hAnsi="Calibri" w:cs="Calibri"/>
          <w:sz w:val="22"/>
          <w:szCs w:val="22"/>
        </w:rPr>
        <w:t>CNPJ 16.600.308/0001-08</w:t>
      </w:r>
    </w:p>
    <w:sectPr w:rsidR="00746E60" w:rsidRPr="005711D8" w:rsidSect="009C3945">
      <w:headerReference w:type="default" r:id="rId10"/>
      <w:footerReference w:type="default" r:id="rId11"/>
      <w:type w:val="continuous"/>
      <w:pgSz w:w="11907" w:h="16840" w:code="9"/>
      <w:pgMar w:top="851" w:right="708" w:bottom="794" w:left="1134" w:header="567" w:footer="567" w:gutter="0"/>
      <w:cols w:num="3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FDB79" w14:textId="61BF6650" w:rsidR="00AE7910" w:rsidRDefault="00AE7910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>
      <w:rPr>
        <w:sz w:val="14"/>
      </w:rPr>
      <w:t>PE</w:t>
    </w:r>
    <w:r w:rsidR="00372BAD">
      <w:rPr>
        <w:sz w:val="14"/>
      </w:rPr>
      <w:t xml:space="preserve"> </w:t>
    </w:r>
    <w:r w:rsidR="00372BAD" w:rsidRPr="00372BAD">
      <w:rPr>
        <w:sz w:val="14"/>
      </w:rPr>
      <w:t>1892</w:t>
    </w:r>
    <w:r w:rsidRPr="00372BAD">
      <w:rPr>
        <w:sz w:val="14"/>
      </w:rPr>
      <w:t>/2025</w:t>
    </w: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noProof/>
        <w:sz w:val="14"/>
      </w:rPr>
      <w:t>16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noProof/>
        <w:sz w:val="14"/>
      </w:rPr>
      <w:t>18</w:t>
    </w:r>
    <w:r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AE7910" w:rsidRPr="00562F8F" w:rsidRDefault="00AE7910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FA5AB" w14:textId="77777777" w:rsidR="00AE7910" w:rsidRDefault="00AE7910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14A1392F">
          <wp:extent cx="1295400" cy="438150"/>
          <wp:effectExtent l="0" t="0" r="0" b="0"/>
          <wp:docPr id="1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AE7910" w:rsidRPr="006A59DF" w:rsidRDefault="00AE7910">
    <w:pPr>
      <w:pStyle w:val="Cabealho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AE7910" w:rsidRDefault="00AE7910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AE7910" w:rsidRDefault="00AE7910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69337495">
    <w:abstractNumId w:val="0"/>
  </w:num>
  <w:num w:numId="2" w16cid:durableId="2144539396">
    <w:abstractNumId w:val="1"/>
  </w:num>
  <w:num w:numId="3" w16cid:durableId="1141507673">
    <w:abstractNumId w:val="2"/>
  </w:num>
  <w:num w:numId="4" w16cid:durableId="853685071">
    <w:abstractNumId w:val="6"/>
  </w:num>
  <w:num w:numId="5" w16cid:durableId="815534110">
    <w:abstractNumId w:val="13"/>
  </w:num>
  <w:num w:numId="6" w16cid:durableId="602152802">
    <w:abstractNumId w:val="8"/>
  </w:num>
  <w:num w:numId="7" w16cid:durableId="1836071426">
    <w:abstractNumId w:val="5"/>
  </w:num>
  <w:num w:numId="8" w16cid:durableId="1673214101">
    <w:abstractNumId w:val="7"/>
  </w:num>
  <w:num w:numId="9" w16cid:durableId="1275021469">
    <w:abstractNumId w:val="10"/>
  </w:num>
  <w:num w:numId="10" w16cid:durableId="610864486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19013098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2068993048">
    <w:abstractNumId w:val="4"/>
  </w:num>
  <w:num w:numId="13" w16cid:durableId="129351628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 w16cid:durableId="187179796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 w16cid:durableId="136158433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 w16cid:durableId="76371719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 w16cid:durableId="162314651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 w16cid:durableId="167418289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 w16cid:durableId="34775515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 w16cid:durableId="7354932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 w16cid:durableId="38791872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 w16cid:durableId="54915297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 w16cid:durableId="92834408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 w16cid:durableId="1634210052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 w16cid:durableId="143170455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 w16cid:durableId="227524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 w16cid:durableId="1861164320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 w16cid:durableId="256065890">
    <w:abstractNumId w:val="3"/>
  </w:num>
  <w:num w:numId="29" w16cid:durableId="1141732423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81521898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155111270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948704058">
    <w:abstractNumId w:val="11"/>
  </w:num>
  <w:num w:numId="33" w16cid:durableId="1817260866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0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44F98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12A5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0F5EBF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647B3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379D5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77965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2BA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9C8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64E5"/>
    <w:rsid w:val="004C7380"/>
    <w:rsid w:val="004D0CD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0D05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32F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09A3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19DD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A8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449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8F9"/>
    <w:rsid w:val="009C3945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1E4D"/>
    <w:rsid w:val="00A32570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251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5B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15C4"/>
    <w:rsid w:val="00B521B3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3E7E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C7390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CF3081"/>
    <w:rsid w:val="00D00E77"/>
    <w:rsid w:val="00D01A0E"/>
    <w:rsid w:val="00D01DC0"/>
    <w:rsid w:val="00D02F2F"/>
    <w:rsid w:val="00D05485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48C0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03DC"/>
    <w:rsid w:val="00F5113B"/>
    <w:rsid w:val="00F52323"/>
    <w:rsid w:val="00F52CEA"/>
    <w:rsid w:val="00F535AF"/>
    <w:rsid w:val="00F549D1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89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044F98"/>
    <w:rsid w:val="00163184"/>
    <w:rsid w:val="002611AB"/>
    <w:rsid w:val="00277965"/>
    <w:rsid w:val="003F7607"/>
    <w:rsid w:val="004B2F91"/>
    <w:rsid w:val="004C64E5"/>
    <w:rsid w:val="00505832"/>
    <w:rsid w:val="0054441A"/>
    <w:rsid w:val="005D0D05"/>
    <w:rsid w:val="005F14F9"/>
    <w:rsid w:val="006738B0"/>
    <w:rsid w:val="0068032F"/>
    <w:rsid w:val="00695DD5"/>
    <w:rsid w:val="006A5B0C"/>
    <w:rsid w:val="006D7639"/>
    <w:rsid w:val="00712F71"/>
    <w:rsid w:val="008F6EA5"/>
    <w:rsid w:val="00930EA8"/>
    <w:rsid w:val="009A05A2"/>
    <w:rsid w:val="00A1342A"/>
    <w:rsid w:val="00A3182D"/>
    <w:rsid w:val="00AA7AFB"/>
    <w:rsid w:val="00B4559A"/>
    <w:rsid w:val="00B515C4"/>
    <w:rsid w:val="00BA2BC2"/>
    <w:rsid w:val="00DC2A55"/>
    <w:rsid w:val="00E17B52"/>
    <w:rsid w:val="00F11930"/>
    <w:rsid w:val="00F2680D"/>
    <w:rsid w:val="00F3313F"/>
    <w:rsid w:val="00F50A63"/>
    <w:rsid w:val="00F5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A5B0C"/>
    <w:rPr>
      <w:color w:val="808080"/>
    </w:rPr>
  </w:style>
  <w:style w:type="paragraph" w:customStyle="1" w:styleId="18291A2139C7467F9D6B56F712C7C34F">
    <w:name w:val="18291A2139C7467F9D6B56F712C7C34F"/>
    <w:rsid w:val="00695D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1883</TotalTime>
  <Pages>1</Pages>
  <Words>451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2886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112</cp:revision>
  <cp:lastPrinted>2025-12-08T17:52:00Z</cp:lastPrinted>
  <dcterms:created xsi:type="dcterms:W3CDTF">2020-05-14T18:48:00Z</dcterms:created>
  <dcterms:modified xsi:type="dcterms:W3CDTF">2025-12-08T17:52:00Z</dcterms:modified>
</cp:coreProperties>
</file>